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DA0D2" w14:textId="3A5E7CF1" w:rsidR="00D35DDA" w:rsidRDefault="00D35DDA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Before updating from firmware below 1.6.x.0 to current releases, you need to make an intermediate step.</w:t>
      </w:r>
    </w:p>
    <w:p w14:paraId="55B8DF3E" w14:textId="5955FCBC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firmware comes in two parts. </w:t>
      </w:r>
    </w:p>
    <w:p w14:paraId="48B921B0" w14:textId="77777777" w:rsidR="00603F7C" w:rsidRDefault="00603F7C" w:rsidP="00950C82">
      <w:pPr>
        <w:pStyle w:val="Default"/>
        <w:rPr>
          <w:b/>
          <w:bCs/>
          <w:sz w:val="22"/>
          <w:szCs w:val="22"/>
        </w:rPr>
      </w:pPr>
    </w:p>
    <w:p w14:paraId="3059359A" w14:textId="5425C9BC" w:rsidR="00950C82" w:rsidRDefault="00950C82" w:rsidP="00950C8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Firmware Version </w:t>
      </w:r>
      <w:r>
        <w:rPr>
          <w:sz w:val="22"/>
          <w:szCs w:val="22"/>
        </w:rPr>
        <w:t xml:space="preserve">/ </w:t>
      </w:r>
      <w:r>
        <w:rPr>
          <w:b/>
          <w:bCs/>
          <w:sz w:val="22"/>
          <w:szCs w:val="22"/>
        </w:rPr>
        <w:t xml:space="preserve">Maintenance Version </w:t>
      </w:r>
    </w:p>
    <w:p w14:paraId="696A13E2" w14:textId="77777777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e.g. </w:t>
      </w:r>
    </w:p>
    <w:p w14:paraId="2589B51F" w14:textId="6B3131F2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1.</w:t>
      </w:r>
      <w:r w:rsidR="00D35DDA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D35DDA">
        <w:rPr>
          <w:sz w:val="22"/>
          <w:szCs w:val="22"/>
        </w:rPr>
        <w:t>3</w:t>
      </w:r>
      <w:r>
        <w:rPr>
          <w:sz w:val="22"/>
          <w:szCs w:val="22"/>
        </w:rPr>
        <w:t>1.0 / 1.</w:t>
      </w:r>
      <w:r w:rsidR="00D35DDA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D35DDA">
        <w:rPr>
          <w:sz w:val="22"/>
          <w:szCs w:val="22"/>
        </w:rPr>
        <w:t>3</w:t>
      </w:r>
      <w:r>
        <w:rPr>
          <w:sz w:val="22"/>
          <w:szCs w:val="22"/>
        </w:rPr>
        <w:t xml:space="preserve">1.0 </w:t>
      </w:r>
    </w:p>
    <w:p w14:paraId="187868E0" w14:textId="77777777" w:rsidR="00950C82" w:rsidRDefault="00950C82" w:rsidP="00950C82">
      <w:pPr>
        <w:pStyle w:val="Default"/>
        <w:rPr>
          <w:sz w:val="22"/>
          <w:szCs w:val="22"/>
        </w:rPr>
      </w:pPr>
    </w:p>
    <w:p w14:paraId="3573B4BC" w14:textId="014E4877" w:rsidR="00950C82" w:rsidRDefault="00950C82" w:rsidP="00950C8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Firmware Update: </w:t>
      </w:r>
    </w:p>
    <w:p w14:paraId="32E95A54" w14:textId="77777777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left side (Firmware Version) is updated via the </w:t>
      </w:r>
      <w:proofErr w:type="spellStart"/>
      <w:r>
        <w:rPr>
          <w:sz w:val="22"/>
          <w:szCs w:val="22"/>
        </w:rPr>
        <w:t>sysupgrade</w:t>
      </w:r>
      <w:proofErr w:type="spellEnd"/>
      <w:r>
        <w:rPr>
          <w:sz w:val="22"/>
          <w:szCs w:val="22"/>
        </w:rPr>
        <w:t xml:space="preserve"> file. </w:t>
      </w:r>
    </w:p>
    <w:p w14:paraId="3D3B0DAD" w14:textId="23E6A0D8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This firmware contains the user interface, applications, operating system, SSH, etc. The xxxx_firmware_1.</w:t>
      </w:r>
      <w:r w:rsidR="00D35DDA">
        <w:rPr>
          <w:sz w:val="22"/>
          <w:szCs w:val="22"/>
        </w:rPr>
        <w:t>8</w:t>
      </w:r>
      <w:r>
        <w:rPr>
          <w:sz w:val="22"/>
          <w:szCs w:val="22"/>
        </w:rPr>
        <w:t>.</w:t>
      </w:r>
      <w:r w:rsidR="00D35DDA">
        <w:rPr>
          <w:sz w:val="22"/>
          <w:szCs w:val="22"/>
        </w:rPr>
        <w:t>31</w:t>
      </w:r>
      <w:r>
        <w:rPr>
          <w:sz w:val="22"/>
          <w:szCs w:val="22"/>
        </w:rPr>
        <w:t>.</w:t>
      </w:r>
      <w:proofErr w:type="gramStart"/>
      <w:r>
        <w:rPr>
          <w:sz w:val="22"/>
          <w:szCs w:val="22"/>
        </w:rPr>
        <w:t>0.sysupgrade</w:t>
      </w:r>
      <w:proofErr w:type="gramEnd"/>
      <w:r>
        <w:rPr>
          <w:sz w:val="22"/>
          <w:szCs w:val="22"/>
        </w:rPr>
        <w:t xml:space="preserve"> file is used to update the firmware through the </w:t>
      </w:r>
    </w:p>
    <w:p w14:paraId="028E5CF5" w14:textId="77777777" w:rsidR="00D35DDA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Upload Firmware menu option. </w:t>
      </w:r>
    </w:p>
    <w:p w14:paraId="1D88726D" w14:textId="61B547BF" w:rsidR="00950C82" w:rsidRDefault="00950C82" w:rsidP="00950C82">
      <w:pPr>
        <w:pStyle w:val="Default"/>
        <w:rPr>
          <w:color w:val="1F4E79"/>
          <w:sz w:val="22"/>
          <w:szCs w:val="22"/>
        </w:rPr>
      </w:pPr>
      <w:r>
        <w:rPr>
          <w:sz w:val="22"/>
          <w:szCs w:val="22"/>
        </w:rPr>
        <w:t>Choose the “</w:t>
      </w:r>
      <w:proofErr w:type="spellStart"/>
      <w:proofErr w:type="gramStart"/>
      <w:r>
        <w:rPr>
          <w:sz w:val="22"/>
          <w:szCs w:val="22"/>
        </w:rPr>
        <w:t>xxxx.sysupgrade</w:t>
      </w:r>
      <w:proofErr w:type="spellEnd"/>
      <w:proofErr w:type="gramEnd"/>
      <w:r>
        <w:rPr>
          <w:sz w:val="22"/>
          <w:szCs w:val="22"/>
        </w:rPr>
        <w:t xml:space="preserve">” file and choose upload. Then, follow the instructions. More detailed instructions for are found on the firmware download page for your model. </w:t>
      </w:r>
      <w:r>
        <w:rPr>
          <w:color w:val="1F4E79"/>
          <w:sz w:val="22"/>
          <w:szCs w:val="22"/>
        </w:rPr>
        <w:t xml:space="preserve">https://www.digital-loggers.com/afwup.html </w:t>
      </w:r>
    </w:p>
    <w:p w14:paraId="146725E7" w14:textId="77777777" w:rsidR="00603F7C" w:rsidRDefault="00603F7C" w:rsidP="00950C82">
      <w:pPr>
        <w:pStyle w:val="Default"/>
        <w:rPr>
          <w:b/>
          <w:bCs/>
          <w:sz w:val="22"/>
          <w:szCs w:val="22"/>
        </w:rPr>
      </w:pPr>
    </w:p>
    <w:p w14:paraId="43E5C626" w14:textId="618FC203" w:rsidR="00950C82" w:rsidRDefault="00950C82" w:rsidP="00950C8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Maintenance Update: </w:t>
      </w:r>
      <w:r>
        <w:rPr>
          <w:sz w:val="22"/>
          <w:szCs w:val="22"/>
        </w:rPr>
        <w:t xml:space="preserve">The </w:t>
      </w:r>
      <w:r w:rsidR="001336B2">
        <w:rPr>
          <w:sz w:val="22"/>
          <w:szCs w:val="22"/>
        </w:rPr>
        <w:t>Maintenance</w:t>
      </w:r>
      <w:r>
        <w:rPr>
          <w:sz w:val="22"/>
          <w:szCs w:val="22"/>
        </w:rPr>
        <w:t xml:space="preserve"> firmware (.</w:t>
      </w:r>
      <w:r w:rsidR="00D35DDA">
        <w:rPr>
          <w:sz w:val="22"/>
          <w:szCs w:val="22"/>
        </w:rPr>
        <w:t>core</w:t>
      </w:r>
      <w:r>
        <w:rPr>
          <w:sz w:val="22"/>
          <w:szCs w:val="22"/>
        </w:rPr>
        <w:t xml:space="preserve">) contains the hardware control system, LCD, keypad, GPIO, etc. </w:t>
      </w:r>
      <w:r w:rsidR="001336B2">
        <w:rPr>
          <w:sz w:val="22"/>
          <w:szCs w:val="22"/>
        </w:rPr>
        <w:t>and</w:t>
      </w:r>
      <w:r>
        <w:rPr>
          <w:sz w:val="22"/>
          <w:szCs w:val="22"/>
        </w:rPr>
        <w:t xml:space="preserve"> is updated less frequently than the application/system firmware. </w:t>
      </w:r>
    </w:p>
    <w:p w14:paraId="60EF7512" w14:textId="77777777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the displayed firmware version is a link, e.g. then the maintenance files should be updated. </w:t>
      </w:r>
    </w:p>
    <w:p w14:paraId="1EB56BBB" w14:textId="77777777" w:rsidR="00975123" w:rsidRDefault="00975123" w:rsidP="00950C82">
      <w:pPr>
        <w:pStyle w:val="Default"/>
        <w:rPr>
          <w:sz w:val="22"/>
          <w:szCs w:val="22"/>
        </w:rPr>
      </w:pPr>
    </w:p>
    <w:p w14:paraId="07B36775" w14:textId="095AD570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To update the maintenance </w:t>
      </w:r>
      <w:r w:rsidR="00D35DDA">
        <w:rPr>
          <w:sz w:val="22"/>
          <w:szCs w:val="22"/>
        </w:rPr>
        <w:t xml:space="preserve">(.core) </w:t>
      </w:r>
      <w:r>
        <w:rPr>
          <w:sz w:val="22"/>
          <w:szCs w:val="22"/>
        </w:rPr>
        <w:t xml:space="preserve">file, click on the link or from the menu, click on the support link. </w:t>
      </w:r>
    </w:p>
    <w:p w14:paraId="0894AFFA" w14:textId="77777777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You can also look on the support page to see maintenance file update recommendations. </w:t>
      </w:r>
    </w:p>
    <w:p w14:paraId="4B2FAD56" w14:textId="38888567" w:rsidR="00950C82" w:rsidRDefault="00950C82" w:rsidP="00950C82">
      <w:pPr>
        <w:pStyle w:val="Default"/>
        <w:rPr>
          <w:color w:val="1F4E79"/>
          <w:sz w:val="22"/>
          <w:szCs w:val="22"/>
        </w:rPr>
      </w:pPr>
      <w:r>
        <w:rPr>
          <w:sz w:val="22"/>
          <w:szCs w:val="22"/>
        </w:rPr>
        <w:t xml:space="preserve">Maintenance update complete instructions: </w:t>
      </w:r>
      <w:r>
        <w:rPr>
          <w:color w:val="1F4E79"/>
          <w:sz w:val="22"/>
          <w:szCs w:val="22"/>
        </w:rPr>
        <w:t>https://www.digital-loggers.com/update_</w:t>
      </w:r>
      <w:r w:rsidR="00D35DDA">
        <w:rPr>
          <w:color w:val="1F4E79"/>
          <w:sz w:val="22"/>
          <w:szCs w:val="22"/>
        </w:rPr>
        <w:t>core</w:t>
      </w:r>
      <w:r>
        <w:rPr>
          <w:color w:val="1F4E79"/>
          <w:sz w:val="22"/>
          <w:szCs w:val="22"/>
        </w:rPr>
        <w:t xml:space="preserve">.html </w:t>
      </w:r>
    </w:p>
    <w:p w14:paraId="7AC71BCC" w14:textId="2F97418D" w:rsidR="00950C82" w:rsidRDefault="00603F7C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br/>
      </w:r>
      <w:r w:rsidR="00950C82">
        <w:rPr>
          <w:sz w:val="22"/>
          <w:szCs w:val="22"/>
        </w:rPr>
        <w:t xml:space="preserve">In the Maintenance section*, choose the file to upload. Uncheck the “Confirm operations from keypad” if you do not wish to confirm the update on the controller itself. </w:t>
      </w:r>
      <w:r w:rsidR="00063B55">
        <w:rPr>
          <w:sz w:val="22"/>
          <w:szCs w:val="22"/>
        </w:rPr>
        <w:t xml:space="preserve"> </w:t>
      </w:r>
      <w:r w:rsidR="00950C82">
        <w:rPr>
          <w:sz w:val="22"/>
          <w:szCs w:val="22"/>
        </w:rPr>
        <w:t xml:space="preserve">Press the “Start Maintenance” button. </w:t>
      </w:r>
    </w:p>
    <w:p w14:paraId="43825EB0" w14:textId="7BED2B8C" w:rsidR="00950C82" w:rsidRDefault="00950C82" w:rsidP="00950C82">
      <w:pPr>
        <w:pStyle w:val="Default"/>
        <w:rPr>
          <w:color w:val="1F4E79"/>
          <w:sz w:val="22"/>
          <w:szCs w:val="22"/>
        </w:rPr>
      </w:pPr>
      <w:r>
        <w:rPr>
          <w:sz w:val="22"/>
          <w:szCs w:val="22"/>
        </w:rPr>
        <w:t xml:space="preserve">More complete instructions: </w:t>
      </w:r>
      <w:r>
        <w:rPr>
          <w:color w:val="1F4E79"/>
          <w:sz w:val="22"/>
          <w:szCs w:val="22"/>
        </w:rPr>
        <w:t>https://www.digital-loggers.com/update_</w:t>
      </w:r>
      <w:r w:rsidR="00D35DDA">
        <w:rPr>
          <w:color w:val="1F4E79"/>
          <w:sz w:val="22"/>
          <w:szCs w:val="22"/>
        </w:rPr>
        <w:t>core</w:t>
      </w:r>
      <w:r>
        <w:rPr>
          <w:color w:val="1F4E79"/>
          <w:sz w:val="22"/>
          <w:szCs w:val="22"/>
        </w:rPr>
        <w:t xml:space="preserve">.html </w:t>
      </w:r>
    </w:p>
    <w:p w14:paraId="1E4D8508" w14:textId="77777777" w:rsidR="00603F7C" w:rsidRDefault="00603F7C" w:rsidP="00950C82">
      <w:pPr>
        <w:pStyle w:val="Default"/>
        <w:rPr>
          <w:sz w:val="22"/>
          <w:szCs w:val="22"/>
        </w:rPr>
      </w:pPr>
    </w:p>
    <w:p w14:paraId="7B777042" w14:textId="04C540A4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*If the settings are protected, reset the protection. </w:t>
      </w:r>
    </w:p>
    <w:p w14:paraId="301A8A84" w14:textId="77777777" w:rsidR="00950C82" w:rsidRDefault="00950C82" w:rsidP="00950C82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Press the reset button near the RJ-45 Ethernet connector and wait about 5 seconds. </w:t>
      </w:r>
    </w:p>
    <w:p w14:paraId="683E21DA" w14:textId="0540AB38" w:rsidR="00FA5002" w:rsidRDefault="00950C82" w:rsidP="00950C82">
      <w:r>
        <w:t>You will hear a beep and arrive at the reset menu. You can use the Up/Down arrows to select the kind of reset. The default is "Clear Lock Bits: Clear protection bits only", which is what you want. Press the cycle button.</w:t>
      </w:r>
    </w:p>
    <w:p w14:paraId="3F7986CA" w14:textId="77777777" w:rsidR="00603F7C" w:rsidRDefault="00603F7C" w:rsidP="00950C82"/>
    <w:p w14:paraId="3A1B05B0" w14:textId="69A29A97" w:rsidR="00603F7C" w:rsidRDefault="00603F7C" w:rsidP="00603F7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After the update you don't see that the Maintenance Version has changed or the firmware version link remains, logout and login again, try the update again. Then recheck the version. </w:t>
      </w:r>
      <w:r>
        <w:rPr>
          <w:sz w:val="22"/>
          <w:szCs w:val="22"/>
        </w:rPr>
        <w:br/>
      </w:r>
    </w:p>
    <w:p w14:paraId="7BB09437" w14:textId="7701A540" w:rsidR="00D35DDA" w:rsidRDefault="00D35DDA" w:rsidP="00603F7C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After these versions are 1.8.31.0, you can proceed to update to the latest versions.</w:t>
      </w:r>
    </w:p>
    <w:sectPr w:rsidR="00D35DDA" w:rsidSect="0026353F"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324302"/>
    <w:multiLevelType w:val="hybridMultilevel"/>
    <w:tmpl w:val="D7488D42"/>
    <w:lvl w:ilvl="0" w:tplc="DCC893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077478812">
    <w:abstractNumId w:val="19"/>
  </w:num>
  <w:num w:numId="2" w16cid:durableId="1957787964">
    <w:abstractNumId w:val="12"/>
  </w:num>
  <w:num w:numId="3" w16cid:durableId="1819834597">
    <w:abstractNumId w:val="10"/>
  </w:num>
  <w:num w:numId="4" w16cid:durableId="1708022878">
    <w:abstractNumId w:val="22"/>
  </w:num>
  <w:num w:numId="5" w16cid:durableId="1309481307">
    <w:abstractNumId w:val="13"/>
  </w:num>
  <w:num w:numId="6" w16cid:durableId="1543320112">
    <w:abstractNumId w:val="16"/>
  </w:num>
  <w:num w:numId="7" w16cid:durableId="1232161184">
    <w:abstractNumId w:val="18"/>
  </w:num>
  <w:num w:numId="8" w16cid:durableId="434908364">
    <w:abstractNumId w:val="9"/>
  </w:num>
  <w:num w:numId="9" w16cid:durableId="180357325">
    <w:abstractNumId w:val="7"/>
  </w:num>
  <w:num w:numId="10" w16cid:durableId="1116100763">
    <w:abstractNumId w:val="6"/>
  </w:num>
  <w:num w:numId="11" w16cid:durableId="99571323">
    <w:abstractNumId w:val="5"/>
  </w:num>
  <w:num w:numId="12" w16cid:durableId="2066104820">
    <w:abstractNumId w:val="4"/>
  </w:num>
  <w:num w:numId="13" w16cid:durableId="807865280">
    <w:abstractNumId w:val="8"/>
  </w:num>
  <w:num w:numId="14" w16cid:durableId="653922396">
    <w:abstractNumId w:val="3"/>
  </w:num>
  <w:num w:numId="15" w16cid:durableId="858587371">
    <w:abstractNumId w:val="2"/>
  </w:num>
  <w:num w:numId="16" w16cid:durableId="197399987">
    <w:abstractNumId w:val="1"/>
  </w:num>
  <w:num w:numId="17" w16cid:durableId="1550991966">
    <w:abstractNumId w:val="0"/>
  </w:num>
  <w:num w:numId="18" w16cid:durableId="1673334822">
    <w:abstractNumId w:val="14"/>
  </w:num>
  <w:num w:numId="19" w16cid:durableId="1288244349">
    <w:abstractNumId w:val="15"/>
  </w:num>
  <w:num w:numId="20" w16cid:durableId="1805078953">
    <w:abstractNumId w:val="20"/>
  </w:num>
  <w:num w:numId="21" w16cid:durableId="1195265416">
    <w:abstractNumId w:val="17"/>
  </w:num>
  <w:num w:numId="22" w16cid:durableId="1462115273">
    <w:abstractNumId w:val="11"/>
  </w:num>
  <w:num w:numId="23" w16cid:durableId="815487258">
    <w:abstractNumId w:val="23"/>
  </w:num>
  <w:num w:numId="24" w16cid:durableId="3864969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E6C"/>
    <w:rsid w:val="000448A2"/>
    <w:rsid w:val="00063B55"/>
    <w:rsid w:val="001336B2"/>
    <w:rsid w:val="00153715"/>
    <w:rsid w:val="00156852"/>
    <w:rsid w:val="001C3EE8"/>
    <w:rsid w:val="0026353F"/>
    <w:rsid w:val="00272600"/>
    <w:rsid w:val="00321DC6"/>
    <w:rsid w:val="00330C04"/>
    <w:rsid w:val="004014D6"/>
    <w:rsid w:val="00463AC4"/>
    <w:rsid w:val="00485E81"/>
    <w:rsid w:val="0049178F"/>
    <w:rsid w:val="0053368F"/>
    <w:rsid w:val="00603F7C"/>
    <w:rsid w:val="00645252"/>
    <w:rsid w:val="00694D00"/>
    <w:rsid w:val="006D3D74"/>
    <w:rsid w:val="006E6A0B"/>
    <w:rsid w:val="00714D66"/>
    <w:rsid w:val="00790706"/>
    <w:rsid w:val="007A7C9B"/>
    <w:rsid w:val="007B68F9"/>
    <w:rsid w:val="007E5D7A"/>
    <w:rsid w:val="00814895"/>
    <w:rsid w:val="0083569A"/>
    <w:rsid w:val="008426B1"/>
    <w:rsid w:val="008872E3"/>
    <w:rsid w:val="008C2078"/>
    <w:rsid w:val="00945590"/>
    <w:rsid w:val="00950C82"/>
    <w:rsid w:val="00975123"/>
    <w:rsid w:val="009A0FB8"/>
    <w:rsid w:val="00A23641"/>
    <w:rsid w:val="00A9204E"/>
    <w:rsid w:val="00B12AB5"/>
    <w:rsid w:val="00B408DB"/>
    <w:rsid w:val="00BD4DE4"/>
    <w:rsid w:val="00C43C13"/>
    <w:rsid w:val="00C75491"/>
    <w:rsid w:val="00CD0E6C"/>
    <w:rsid w:val="00CE3048"/>
    <w:rsid w:val="00CE7776"/>
    <w:rsid w:val="00CF0E7A"/>
    <w:rsid w:val="00CF6EB3"/>
    <w:rsid w:val="00D2230C"/>
    <w:rsid w:val="00D35DDA"/>
    <w:rsid w:val="00DA7B57"/>
    <w:rsid w:val="00E21588"/>
    <w:rsid w:val="00E9774E"/>
    <w:rsid w:val="00EE367E"/>
    <w:rsid w:val="00F32EF1"/>
    <w:rsid w:val="00F55913"/>
    <w:rsid w:val="00FA5002"/>
    <w:rsid w:val="00FF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DEB4E"/>
  <w15:chartTrackingRefBased/>
  <w15:docId w15:val="{BA20455E-30FB-44FE-A58D-C00CBFA7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8DB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8426B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FF43AA"/>
    <w:pPr>
      <w:ind w:left="720"/>
      <w:contextualSpacing/>
    </w:pPr>
  </w:style>
  <w:style w:type="paragraph" w:customStyle="1" w:styleId="Default">
    <w:name w:val="Default"/>
    <w:rsid w:val="00950C8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12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Gillen</dc:creator>
  <cp:keywords/>
  <dc:description/>
  <cp:lastModifiedBy>Michael Gillen</cp:lastModifiedBy>
  <cp:revision>6</cp:revision>
  <cp:lastPrinted>2022-07-27T16:35:00Z</cp:lastPrinted>
  <dcterms:created xsi:type="dcterms:W3CDTF">2023-12-02T16:08:00Z</dcterms:created>
  <dcterms:modified xsi:type="dcterms:W3CDTF">2025-02-04T21:25:00Z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